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D14169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</w:t>
      </w:r>
      <w:r w:rsidR="00515655" w:rsidRPr="00515655">
        <w:rPr>
          <w:rFonts w:ascii="Times New Roman" w:hAnsi="Times New Roman"/>
          <w:sz w:val="24"/>
        </w:rPr>
        <w:t xml:space="preserve"> 578</w:t>
      </w:r>
      <w:r w:rsidR="004024C5">
        <w:rPr>
          <w:rFonts w:ascii="Times New Roman" w:hAnsi="Times New Roman"/>
          <w:sz w:val="24"/>
        </w:rPr>
        <w:t>-КР</w:t>
      </w:r>
      <w:r w:rsidRPr="00D53E31">
        <w:rPr>
          <w:rFonts w:ascii="Times New Roman" w:hAnsi="Times New Roman"/>
          <w:sz w:val="24"/>
        </w:rPr>
        <w:t>-201</w:t>
      </w:r>
      <w:r w:rsidR="00765595">
        <w:rPr>
          <w:rFonts w:ascii="Times New Roman" w:hAnsi="Times New Roman"/>
          <w:sz w:val="24"/>
        </w:rPr>
        <w:t>7</w:t>
      </w:r>
    </w:p>
    <w:p w:rsidR="00740EAB" w:rsidRPr="00D104FA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A6393F" w:rsidRPr="00D104FA" w:rsidRDefault="00A6393F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A6393F" w:rsidRPr="00D104FA" w:rsidRDefault="00A6393F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A6393F" w:rsidRPr="00D104FA" w:rsidRDefault="00A6393F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515655" w:rsidRPr="00515655" w:rsidRDefault="00BF1914" w:rsidP="00515655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>:</w:t>
      </w:r>
      <w:r w:rsidR="00515655" w:rsidRPr="00515655">
        <w:rPr>
          <w:rFonts w:ascii="Times New Roman" w:hAnsi="Times New Roman"/>
          <w:b/>
          <w:sz w:val="24"/>
        </w:rPr>
        <w:t xml:space="preserve"> </w:t>
      </w:r>
      <w:r w:rsidR="00515655" w:rsidRPr="00515655">
        <w:rPr>
          <w:rFonts w:ascii="Times New Roman" w:hAnsi="Times New Roman"/>
          <w:b/>
          <w:kern w:val="1"/>
          <w:sz w:val="24"/>
          <w:lang w:eastAsia="ar-SA"/>
        </w:rPr>
        <w:t>«Проведение сертификации и декларирование нефтепродуктов, про</w:t>
      </w:r>
      <w:r w:rsidR="00515655">
        <w:rPr>
          <w:rFonts w:ascii="Times New Roman" w:hAnsi="Times New Roman"/>
          <w:b/>
          <w:kern w:val="1"/>
          <w:sz w:val="24"/>
          <w:lang w:eastAsia="ar-SA"/>
        </w:rPr>
        <w:t xml:space="preserve">ведение инспекционного контроля </w:t>
      </w:r>
      <w:r w:rsidR="00515655" w:rsidRPr="00515655">
        <w:rPr>
          <w:rFonts w:ascii="Times New Roman" w:hAnsi="Times New Roman"/>
          <w:b/>
          <w:kern w:val="1"/>
          <w:sz w:val="24"/>
          <w:lang w:eastAsia="ar-SA"/>
        </w:rPr>
        <w:t>за сертифицированной продукцией ОАО «Славнефть-ЯНОС» в соответствии с порядком и правилами сертификации продукции»</w:t>
      </w:r>
      <w:r w:rsidR="00515655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BF1914" w:rsidRPr="00BF1914" w:rsidRDefault="003F1EF9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BF1914"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D104FA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Default="00515655" w:rsidP="00E37573">
      <w:pPr>
        <w:suppressAutoHyphens/>
        <w:autoSpaceDE w:val="0"/>
        <w:jc w:val="both"/>
        <w:rPr>
          <w:rFonts w:ascii="Times New Roman" w:hAnsi="Times New Roman"/>
          <w:b/>
          <w:bCs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u w:val="single"/>
          <w:lang w:eastAsia="ar-SA"/>
        </w:rPr>
        <w:t>Сроки начала и окончания услуг/работ</w:t>
      </w:r>
      <w:r w:rsidR="004024C5">
        <w:rPr>
          <w:rFonts w:ascii="Times New Roman" w:hAnsi="Times New Roman"/>
          <w:kern w:val="1"/>
          <w:sz w:val="24"/>
          <w:u w:val="single"/>
          <w:lang w:eastAsia="ar-SA"/>
        </w:rPr>
        <w:t>:</w:t>
      </w:r>
      <w:r w:rsidR="00E37573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E37573" w:rsidRPr="008E2807">
        <w:rPr>
          <w:rFonts w:ascii="Times New Roman" w:hAnsi="Times New Roman"/>
          <w:b/>
          <w:kern w:val="1"/>
          <w:sz w:val="24"/>
          <w:lang w:eastAsia="ar-SA"/>
        </w:rPr>
        <w:t>с</w:t>
      </w:r>
      <w:r w:rsidR="00E37573" w:rsidRPr="008E2807">
        <w:rPr>
          <w:rFonts w:ascii="Times New Roman" w:hAnsi="Times New Roman"/>
          <w:b/>
          <w:bCs/>
          <w:i/>
          <w:kern w:val="1"/>
          <w:sz w:val="24"/>
          <w:lang w:eastAsia="ar-SA"/>
        </w:rPr>
        <w:t xml:space="preserve"> </w:t>
      </w:r>
      <w:r>
        <w:rPr>
          <w:rFonts w:ascii="Times New Roman" w:hAnsi="Times New Roman"/>
          <w:b/>
          <w:bCs/>
          <w:kern w:val="1"/>
          <w:sz w:val="24"/>
          <w:lang w:eastAsia="ar-SA"/>
        </w:rPr>
        <w:t>15</w:t>
      </w:r>
      <w:r w:rsidR="00EA3A52" w:rsidRPr="008E2807">
        <w:rPr>
          <w:rFonts w:ascii="Times New Roman" w:hAnsi="Times New Roman"/>
          <w:b/>
          <w:bCs/>
          <w:kern w:val="1"/>
          <w:sz w:val="24"/>
          <w:lang w:eastAsia="ar-SA"/>
        </w:rPr>
        <w:t>.0</w:t>
      </w:r>
      <w:r>
        <w:rPr>
          <w:rFonts w:ascii="Times New Roman" w:hAnsi="Times New Roman"/>
          <w:b/>
          <w:bCs/>
          <w:kern w:val="1"/>
          <w:sz w:val="24"/>
          <w:lang w:eastAsia="ar-SA"/>
        </w:rPr>
        <w:t>2</w:t>
      </w:r>
      <w:r w:rsidR="00EA3A52" w:rsidRPr="008E2807">
        <w:rPr>
          <w:rFonts w:ascii="Times New Roman" w:hAnsi="Times New Roman"/>
          <w:b/>
          <w:bCs/>
          <w:kern w:val="1"/>
          <w:sz w:val="24"/>
          <w:lang w:eastAsia="ar-SA"/>
        </w:rPr>
        <w:t>.2018 г.</w:t>
      </w:r>
      <w:r w:rsidR="00E37573" w:rsidRPr="008E2807">
        <w:rPr>
          <w:rFonts w:ascii="Times New Roman" w:hAnsi="Times New Roman"/>
          <w:b/>
          <w:bCs/>
          <w:kern w:val="1"/>
          <w:sz w:val="24"/>
          <w:lang w:eastAsia="ar-SA"/>
        </w:rPr>
        <w:t xml:space="preserve"> по</w:t>
      </w:r>
      <w:r w:rsidR="001571F6" w:rsidRPr="008E2807">
        <w:rPr>
          <w:rFonts w:ascii="Times New Roman" w:hAnsi="Times New Roman"/>
          <w:b/>
          <w:bCs/>
          <w:kern w:val="1"/>
          <w:sz w:val="24"/>
          <w:lang w:eastAsia="ar-SA"/>
        </w:rPr>
        <w:t xml:space="preserve"> </w:t>
      </w:r>
      <w:r>
        <w:rPr>
          <w:rFonts w:ascii="Times New Roman" w:hAnsi="Times New Roman"/>
          <w:b/>
          <w:bCs/>
          <w:kern w:val="1"/>
          <w:sz w:val="24"/>
          <w:lang w:eastAsia="ar-SA"/>
        </w:rPr>
        <w:t>31.12.2020</w:t>
      </w:r>
      <w:r w:rsidR="001571F6" w:rsidRPr="008E2807">
        <w:rPr>
          <w:rFonts w:ascii="Times New Roman" w:hAnsi="Times New Roman"/>
          <w:b/>
          <w:bCs/>
          <w:kern w:val="1"/>
          <w:sz w:val="24"/>
          <w:lang w:eastAsia="ar-SA"/>
        </w:rPr>
        <w:t xml:space="preserve"> г.</w:t>
      </w:r>
    </w:p>
    <w:p w:rsidR="004E560D" w:rsidRDefault="004E560D" w:rsidP="00E37573">
      <w:pPr>
        <w:suppressAutoHyphens/>
        <w:autoSpaceDE w:val="0"/>
        <w:jc w:val="both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515655" w:rsidRDefault="00515655" w:rsidP="004E560D">
      <w:p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515655">
        <w:rPr>
          <w:rFonts w:ascii="Times New Roman" w:hAnsi="Times New Roman"/>
          <w:bCs/>
          <w:kern w:val="1"/>
          <w:sz w:val="24"/>
          <w:u w:val="single"/>
          <w:lang w:eastAsia="ar-SA"/>
        </w:rPr>
        <w:t>Условия оплаты:</w:t>
      </w:r>
      <w:r w:rsidR="004E560D" w:rsidRPr="004E560D">
        <w:rPr>
          <w:rFonts w:ascii="Times New Roman" w:hAnsi="Times New Roman"/>
          <w:sz w:val="20"/>
          <w:szCs w:val="20"/>
        </w:rPr>
        <w:t xml:space="preserve"> </w:t>
      </w:r>
      <w:r w:rsidR="004E560D">
        <w:rPr>
          <w:rFonts w:ascii="Times New Roman" w:hAnsi="Times New Roman"/>
          <w:sz w:val="24"/>
        </w:rPr>
        <w:t>о</w:t>
      </w:r>
      <w:r w:rsidR="004E560D" w:rsidRPr="004E560D">
        <w:rPr>
          <w:rFonts w:ascii="Times New Roman" w:hAnsi="Times New Roman"/>
          <w:sz w:val="24"/>
        </w:rPr>
        <w:t>плата оказанных услуг производится поэтапно в течение 90 календарных дней после подписания сторонами акта об оказании услуг на основании счета (счет-фактуры) Исполнителя.</w:t>
      </w:r>
    </w:p>
    <w:p w:rsidR="004E560D" w:rsidRPr="00515655" w:rsidRDefault="004E560D" w:rsidP="004E560D">
      <w:pPr>
        <w:suppressAutoHyphens/>
        <w:autoSpaceDE w:val="0"/>
        <w:spacing w:before="0"/>
        <w:jc w:val="both"/>
        <w:rPr>
          <w:rFonts w:ascii="Times New Roman" w:hAnsi="Times New Roman"/>
          <w:bCs/>
          <w:kern w:val="1"/>
          <w:sz w:val="24"/>
          <w:u w:val="single"/>
          <w:lang w:eastAsia="ar-SA"/>
        </w:rPr>
      </w:pPr>
    </w:p>
    <w:p w:rsidR="00E37573" w:rsidRDefault="00E37573" w:rsidP="004E560D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u w:val="single"/>
          <w:lang w:eastAsia="ar-SA"/>
        </w:rPr>
        <w:t>Требования к предмету закупки:</w:t>
      </w: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515655" w:rsidRPr="00515655" w:rsidRDefault="00515655" w:rsidP="00515655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lang w:eastAsia="ar-SA"/>
        </w:rPr>
      </w:pPr>
      <w:r w:rsidRPr="00515655">
        <w:rPr>
          <w:rFonts w:ascii="Times New Roman" w:hAnsi="Times New Roman"/>
          <w:kern w:val="1"/>
          <w:sz w:val="24"/>
          <w:lang w:eastAsia="ar-SA"/>
        </w:rPr>
        <w:t>В целях подтверждения соответствия продукции ОАО «Славнефть-ЯНОС» установленным требованиям ТР ТС  030/2012 «О требованиях к смазочным материалам, маслам и специальным жидкостям», ТР ТС 013/2011 «О требованиях к автомобильному и авиационному бензину, дизельному и судовому топливу, топливу для реактивных двигателей и мазуту», ТР ТС 014/2011 «Безопасность автомобильных дорог», ТР ЕАЭС 036/2016 «Требования к сжиженным углеводородным газам для использования их в качестве топлива»   и сертификации продукции  ОАО «Славнефть-ЯНОС» поручает выполнение следующих работ:</w:t>
      </w:r>
    </w:p>
    <w:p w:rsidR="00515655" w:rsidRPr="00515655" w:rsidRDefault="00515655" w:rsidP="00515655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lang w:eastAsia="ar-SA"/>
        </w:rPr>
      </w:pPr>
      <w:r w:rsidRPr="00515655">
        <w:rPr>
          <w:rFonts w:ascii="Times New Roman" w:hAnsi="Times New Roman"/>
          <w:kern w:val="1"/>
          <w:sz w:val="24"/>
          <w:lang w:eastAsia="ar-SA"/>
        </w:rPr>
        <w:t>- проведение работ по сертификации и декларированию нефтепродуктов;</w:t>
      </w:r>
    </w:p>
    <w:p w:rsidR="00515655" w:rsidRPr="00E37573" w:rsidRDefault="00515655" w:rsidP="00515655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lang w:eastAsia="ar-SA"/>
        </w:rPr>
      </w:pPr>
      <w:r w:rsidRPr="00515655">
        <w:rPr>
          <w:rFonts w:ascii="Times New Roman" w:hAnsi="Times New Roman"/>
          <w:kern w:val="1"/>
          <w:sz w:val="24"/>
          <w:lang w:eastAsia="ar-SA"/>
        </w:rPr>
        <w:t>- проведение инспекционного контроля за сертифицированной продукцией ОАО «Славнефть-ЯНОС» в органе по сертификации в соответствии с порядком и правилами сертификации продукции.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D104FA" w:rsidRPr="00BF1914" w:rsidRDefault="00E37573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u w:val="single"/>
          <w:lang w:eastAsia="ar-SA"/>
        </w:rPr>
        <w:t>Требования к контрагенту:</w:t>
      </w:r>
      <w:r w:rsidR="00D104FA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D104FA" w:rsidRDefault="00BF1914" w:rsidP="00BF1914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tbl>
      <w:tblPr>
        <w:tblW w:w="98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3612"/>
        <w:gridCol w:w="3402"/>
        <w:gridCol w:w="992"/>
        <w:gridCol w:w="1147"/>
      </w:tblGrid>
      <w:tr w:rsidR="00E37573" w:rsidRPr="00E37573" w:rsidTr="003E0D1F">
        <w:trPr>
          <w:trHeight w:val="114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0A52BD" w:rsidRDefault="00E37573" w:rsidP="00E3757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0A52BD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0A52BD" w:rsidRDefault="00E37573" w:rsidP="00E3757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0A52BD">
              <w:rPr>
                <w:rFonts w:ascii="Times New Roman" w:hAnsi="Times New Roman"/>
                <w:b/>
                <w:bCs/>
                <w:sz w:val="24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0A52BD" w:rsidRDefault="00E37573" w:rsidP="00E3757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0A52BD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0A52BD" w:rsidRDefault="00E37573" w:rsidP="00E3757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0A52BD">
              <w:rPr>
                <w:rFonts w:ascii="Times New Roman" w:hAnsi="Times New Roman"/>
                <w:b/>
                <w:bCs/>
                <w:sz w:val="24"/>
              </w:rPr>
              <w:t>Ед. изм.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0A52BD" w:rsidRDefault="00E37573" w:rsidP="00E3757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0A52BD">
              <w:rPr>
                <w:rFonts w:ascii="Times New Roman" w:hAnsi="Times New Roman"/>
                <w:b/>
                <w:bCs/>
                <w:sz w:val="24"/>
              </w:rPr>
              <w:t>Условия соответствия</w:t>
            </w:r>
          </w:p>
        </w:tc>
      </w:tr>
      <w:tr w:rsidR="00E37573" w:rsidRPr="00E37573" w:rsidTr="003E0D1F">
        <w:trPr>
          <w:trHeight w:val="285"/>
        </w:trPr>
        <w:tc>
          <w:tcPr>
            <w:tcW w:w="9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7573" w:rsidRPr="000A52BD" w:rsidRDefault="00E37573" w:rsidP="00E37573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0A52BD">
              <w:rPr>
                <w:rFonts w:ascii="Times New Roman" w:hAnsi="Times New Roman"/>
                <w:b/>
                <w:bCs/>
                <w:sz w:val="24"/>
                <w:lang w:val="en-US"/>
              </w:rPr>
              <w:t>1</w:t>
            </w:r>
            <w:r w:rsidRPr="000A52BD">
              <w:rPr>
                <w:rFonts w:ascii="Times New Roman" w:hAnsi="Times New Roman"/>
                <w:b/>
                <w:bCs/>
                <w:sz w:val="24"/>
              </w:rPr>
              <w:t>. Опыт проведения работ</w:t>
            </w:r>
          </w:p>
        </w:tc>
      </w:tr>
      <w:tr w:rsidR="000A52BD" w:rsidRPr="00E37573" w:rsidTr="000D4DD1">
        <w:trPr>
          <w:trHeight w:val="228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sz w:val="24"/>
              </w:rPr>
            </w:pPr>
            <w:r w:rsidRPr="000A52BD">
              <w:rPr>
                <w:rFonts w:ascii="Times New Roman" w:hAnsi="Times New Roman"/>
                <w:sz w:val="24"/>
                <w:lang w:val="en-US"/>
              </w:rPr>
              <w:t>1</w:t>
            </w:r>
            <w:r w:rsidRPr="000A52BD"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pStyle w:val="ac"/>
              <w:rPr>
                <w:b w:val="0"/>
                <w:sz w:val="23"/>
                <w:szCs w:val="23"/>
              </w:rPr>
            </w:pPr>
            <w:r w:rsidRPr="000A52BD">
              <w:rPr>
                <w:b w:val="0"/>
                <w:sz w:val="23"/>
                <w:szCs w:val="23"/>
              </w:rPr>
              <w:t>Опыт работы по оказанию услуги "Проведение сертификации и декларирование нефтепродуктов, проведение инспекционного контроля за сертифицированной  продукцией ОАО "Славнефть-ЯНОС" в соответствии с порядком и правилами сертификации продукции</w:t>
            </w:r>
            <w:r w:rsidRPr="000A52BD">
              <w:rPr>
                <w:b w:val="0"/>
                <w:i/>
                <w:sz w:val="23"/>
                <w:szCs w:val="23"/>
              </w:rPr>
              <w:t xml:space="preserve"> </w:t>
            </w:r>
            <w:r w:rsidRPr="000A52BD">
              <w:rPr>
                <w:b w:val="0"/>
                <w:sz w:val="23"/>
                <w:szCs w:val="23"/>
              </w:rPr>
              <w:t>не менее 2-х договоров за 3 года.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Справка (Форма 7) о заключенных и выполненных аналогичных договорах за последние 3 года, предшествующие году подачи оферты за подписью руководителя предприятия.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Наличие/отсутствие договора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 xml:space="preserve">Наличие (2 и более договора)  </w:t>
            </w:r>
          </w:p>
        </w:tc>
      </w:tr>
      <w:tr w:rsidR="000A52BD" w:rsidRPr="00E37573" w:rsidTr="003E0D1F">
        <w:trPr>
          <w:trHeight w:val="285"/>
        </w:trPr>
        <w:tc>
          <w:tcPr>
            <w:tcW w:w="98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52BD" w:rsidRPr="000A52BD" w:rsidRDefault="000A52BD" w:rsidP="00E37573">
            <w:pPr>
              <w:spacing w:before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0A52BD">
              <w:rPr>
                <w:rFonts w:ascii="Times New Roman" w:hAnsi="Times New Roman"/>
                <w:b/>
                <w:bCs/>
                <w:sz w:val="23"/>
                <w:szCs w:val="23"/>
                <w:lang w:val="en-US"/>
              </w:rPr>
              <w:lastRenderedPageBreak/>
              <w:t>2</w:t>
            </w:r>
            <w:r w:rsidRPr="000A52BD">
              <w:rPr>
                <w:rFonts w:ascii="Times New Roman" w:hAnsi="Times New Roman"/>
                <w:b/>
                <w:bCs/>
                <w:sz w:val="23"/>
                <w:szCs w:val="23"/>
              </w:rPr>
              <w:t>. Иные требования</w:t>
            </w:r>
          </w:p>
        </w:tc>
      </w:tr>
      <w:tr w:rsidR="000A52BD" w:rsidRPr="00E37573" w:rsidTr="003E0D1F">
        <w:trPr>
          <w:trHeight w:val="24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E37573" w:rsidRDefault="000A52BD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E37573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Наличие аттестата аккредитации с приложением выписки области аккредитации по продукции указанной в Заявке №1 договора.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Заверенная руководителем органа по сертификации копия аттестата аккредитации с приложением выписки области аккредитации по продукции указанной в Заявке №1 договора.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3E0D1F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Наличие/отсутствие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3E0D1F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Наличие</w:t>
            </w:r>
          </w:p>
        </w:tc>
      </w:tr>
      <w:tr w:rsidR="000A52BD" w:rsidRPr="00E37573" w:rsidTr="003E0D1F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E37573" w:rsidRDefault="000A52BD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3757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E37573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 xml:space="preserve">Наличие выписки о внесении в реестр </w:t>
            </w:r>
            <w:r w:rsidRPr="000A52BD">
              <w:rPr>
                <w:rFonts w:ascii="Times New Roman" w:hAnsi="Times New Roman"/>
                <w:b/>
                <w:sz w:val="23"/>
                <w:szCs w:val="23"/>
              </w:rPr>
              <w:t>аккредитованных лиц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="003A39AF">
              <w:rPr>
                <w:rFonts w:ascii="Times New Roman" w:hAnsi="Times New Roman"/>
                <w:sz w:val="23"/>
                <w:szCs w:val="23"/>
              </w:rPr>
              <w:t xml:space="preserve">включая национальную часть 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>Единого реестра органов по сертификации и испытательных лабораторий</w:t>
            </w:r>
            <w:r w:rsidRPr="000A52B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 по продукции перечисленной в Заявке №1 данного договора. В части регламентов должны быть включены обязательно следующие: ТР ТС 013/2011, ТР ТС 014/2011, ТР ТС 030/2012, 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>ТР ЕАЭС 036/2016.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Заверенная руководителем органа по сертификации</w:t>
            </w:r>
            <w:r w:rsidRPr="000A52BD">
              <w:rPr>
                <w:rFonts w:ascii="Times New Roman" w:hAnsi="Times New Roman"/>
                <w:bCs/>
                <w:iCs/>
                <w:sz w:val="23"/>
                <w:szCs w:val="23"/>
              </w:rPr>
              <w:t xml:space="preserve"> выписка 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 xml:space="preserve">из реестра </w:t>
            </w:r>
            <w:r w:rsidRPr="000A52BD">
              <w:rPr>
                <w:rFonts w:ascii="Times New Roman" w:hAnsi="Times New Roman"/>
                <w:b/>
                <w:sz w:val="23"/>
                <w:szCs w:val="23"/>
              </w:rPr>
              <w:t>аккредитованных лиц</w:t>
            </w:r>
            <w:r w:rsidR="003A39AF">
              <w:rPr>
                <w:rFonts w:ascii="Times New Roman" w:hAnsi="Times New Roman"/>
                <w:sz w:val="23"/>
                <w:szCs w:val="23"/>
              </w:rPr>
              <w:t>, включая национальную часть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 xml:space="preserve"> Единого реестра органов по сертификации и испытательных лабораторий</w:t>
            </w:r>
            <w:r w:rsidRPr="000A52B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 по продукции перечисленной в Заявке №1 данного договора. В части регламентов должны быть включены обязательно следующие: ТР ТС 013/2011, ТР ТС 014/2011, ТР ТС 030/2012, 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>ТР ЕАЭС 036/2016.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3E0D1F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Наличие/отсутствие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3E0D1F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Наличие</w:t>
            </w:r>
          </w:p>
        </w:tc>
      </w:tr>
      <w:tr w:rsidR="000A52BD" w:rsidRPr="00E37573" w:rsidTr="003E0D1F">
        <w:trPr>
          <w:trHeight w:val="88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FB4DE9" w:rsidRDefault="000A52BD" w:rsidP="00E3757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 xml:space="preserve">Наличие выписки о внесении в национальную часть и единый реестр органов по сертификации и испытательных лабораторий (центров) </w:t>
            </w:r>
            <w:r w:rsidRPr="000A52BD">
              <w:rPr>
                <w:rFonts w:ascii="Times New Roman" w:hAnsi="Times New Roman"/>
                <w:b/>
                <w:sz w:val="23"/>
                <w:szCs w:val="23"/>
              </w:rPr>
              <w:t>Таможенного союза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>,</w:t>
            </w:r>
            <w:r w:rsidRPr="000A52BD">
              <w:rPr>
                <w:rFonts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0A52B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осуществляющих оценку соответствия продукции</w:t>
            </w:r>
            <w:r w:rsidR="003156A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,</w:t>
            </w:r>
            <w:r w:rsidRPr="000A52B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 перечисленной в Заявке №1 данного договора.</w:t>
            </w:r>
          </w:p>
          <w:p w:rsidR="000A52BD" w:rsidRPr="000A52BD" w:rsidRDefault="000A52BD" w:rsidP="00E02FBE">
            <w:pPr>
              <w:spacing w:before="0"/>
              <w:rPr>
                <w:rFonts w:ascii="Segoe UI" w:hAnsi="Segoe UI" w:cs="Segoe UI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 В части регламентов должны быть включены обязательно следующие: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ТР ТС 013/2011, ТР ТС 014/2011,</w:t>
            </w:r>
            <w:r w:rsidRPr="000A52B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 ТР ТС 030/2012, 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>ТР ЕАЭС 036/2016.</w:t>
            </w:r>
          </w:p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E02FBE">
            <w:pP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Заверенная руководителем органа по сертификации</w:t>
            </w:r>
            <w:r w:rsidRPr="000A52BD">
              <w:rPr>
                <w:rFonts w:ascii="Times New Roman" w:hAnsi="Times New Roman"/>
                <w:bCs/>
                <w:iCs/>
                <w:sz w:val="23"/>
                <w:szCs w:val="23"/>
              </w:rPr>
              <w:t xml:space="preserve"> выписка 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 xml:space="preserve">из реестра органов по сертификации и испытательных лабораторий (центров) </w:t>
            </w:r>
            <w:r w:rsidRPr="000A52BD">
              <w:rPr>
                <w:rFonts w:ascii="Times New Roman" w:hAnsi="Times New Roman"/>
                <w:b/>
                <w:sz w:val="23"/>
                <w:szCs w:val="23"/>
              </w:rPr>
              <w:t>Таможенного союза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>,</w:t>
            </w:r>
            <w:r w:rsidRPr="000A52BD">
              <w:rPr>
                <w:rFonts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0A52B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осуществляющих оценку соответствия продукции еречисленной в Заявке №1 данного договора.</w:t>
            </w:r>
          </w:p>
          <w:p w:rsidR="000A52BD" w:rsidRPr="000A52BD" w:rsidRDefault="000A52BD" w:rsidP="00E02FBE">
            <w:pPr>
              <w:spacing w:before="0"/>
              <w:rPr>
                <w:rFonts w:ascii="Segoe UI" w:hAnsi="Segoe UI" w:cs="Segoe UI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 В части регламентов должны быть включены обязательно следующие: ТР ТС 013/2011, ТР ТС 014/2011, ТР ТС 030/2012, </w:t>
            </w:r>
            <w:r w:rsidRPr="000A52BD">
              <w:rPr>
                <w:rFonts w:ascii="Times New Roman" w:hAnsi="Times New Roman"/>
                <w:sz w:val="23"/>
                <w:szCs w:val="23"/>
              </w:rPr>
              <w:t>ТР ЕАЭС 036/2016.</w:t>
            </w:r>
          </w:p>
          <w:p w:rsidR="000A52BD" w:rsidRPr="000A52BD" w:rsidRDefault="000A52BD" w:rsidP="00E02FBE">
            <w:pPr>
              <w:rPr>
                <w:rFonts w:ascii="Segoe UI" w:hAnsi="Segoe UI" w:cs="Segoe UI"/>
                <w:sz w:val="23"/>
                <w:szCs w:val="23"/>
              </w:rPr>
            </w:pPr>
          </w:p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</w:p>
          <w:p w:rsidR="000A52BD" w:rsidRPr="000A52BD" w:rsidRDefault="000A52BD" w:rsidP="00E02FBE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3E0D1F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Наличие/отсутствие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BD" w:rsidRPr="000A52BD" w:rsidRDefault="000A52BD" w:rsidP="003E0D1F">
            <w:pPr>
              <w:spacing w:before="0"/>
              <w:rPr>
                <w:rFonts w:ascii="Times New Roman" w:hAnsi="Times New Roman"/>
                <w:sz w:val="23"/>
                <w:szCs w:val="23"/>
              </w:rPr>
            </w:pPr>
            <w:r w:rsidRPr="000A52BD">
              <w:rPr>
                <w:rFonts w:ascii="Times New Roman" w:hAnsi="Times New Roman"/>
                <w:sz w:val="23"/>
                <w:szCs w:val="23"/>
              </w:rPr>
              <w:t>Наличие</w:t>
            </w:r>
          </w:p>
        </w:tc>
      </w:tr>
    </w:tbl>
    <w:p w:rsidR="00FB4DE9" w:rsidRDefault="00FB4DE9" w:rsidP="008E2807">
      <w:pPr>
        <w:autoSpaceDE w:val="0"/>
        <w:spacing w:before="240" w:after="120"/>
        <w:jc w:val="both"/>
        <w:rPr>
          <w:rFonts w:ascii="Times New Roman" w:hAnsi="Times New Roman"/>
          <w:b/>
          <w:iCs/>
          <w:sz w:val="24"/>
        </w:rPr>
      </w:pPr>
    </w:p>
    <w:p w:rsidR="008E2807" w:rsidRDefault="008E2807" w:rsidP="008E2807">
      <w:pPr>
        <w:autoSpaceDE w:val="0"/>
        <w:spacing w:before="240" w:after="120"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2</w:t>
      </w:r>
      <w:r w:rsidR="00245E80" w:rsidRPr="003E57B4">
        <w:rPr>
          <w:rFonts w:ascii="Times New Roman" w:hAnsi="Times New Roman"/>
          <w:b/>
          <w:iCs/>
          <w:sz w:val="24"/>
        </w:rPr>
        <w:t>. Условия выполнения работ.</w:t>
      </w:r>
    </w:p>
    <w:p w:rsidR="00245E80" w:rsidRDefault="008E2807" w:rsidP="008E2807">
      <w:pPr>
        <w:autoSpaceDE w:val="0"/>
        <w:spacing w:before="240" w:after="12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iCs/>
          <w:sz w:val="24"/>
        </w:rPr>
        <w:t xml:space="preserve">         </w:t>
      </w:r>
      <w:r w:rsidR="00245E80" w:rsidRPr="003E57B4">
        <w:rPr>
          <w:rFonts w:ascii="Times New Roman" w:hAnsi="Times New Roman"/>
          <w:b/>
          <w:iCs/>
          <w:sz w:val="24"/>
        </w:rPr>
        <w:t xml:space="preserve"> </w:t>
      </w:r>
      <w:r w:rsidR="00245E80" w:rsidRPr="000A2A4C">
        <w:rPr>
          <w:rFonts w:ascii="Times New Roman" w:hAnsi="Times New Roman"/>
          <w:color w:val="000000"/>
          <w:sz w:val="24"/>
        </w:rPr>
        <w:t xml:space="preserve">Контрагент должен обладать соответствующими материально-техническими и кадровыми ресурсами, необходимыми для полного и своевременного выполнения договора по предложенной твердой договорной цене. </w:t>
      </w:r>
    </w:p>
    <w:p w:rsidR="000A52BD" w:rsidRDefault="000A52BD" w:rsidP="008E2807">
      <w:pPr>
        <w:autoSpaceDE w:val="0"/>
        <w:spacing w:before="240" w:after="120"/>
        <w:jc w:val="both"/>
        <w:rPr>
          <w:rFonts w:ascii="Times New Roman" w:hAnsi="Times New Roman"/>
          <w:color w:val="000000"/>
          <w:sz w:val="24"/>
        </w:rPr>
      </w:pPr>
    </w:p>
    <w:p w:rsidR="00245E80" w:rsidRPr="003E57B4" w:rsidRDefault="008E2807" w:rsidP="00245E80">
      <w:pPr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Cs/>
          <w:sz w:val="24"/>
        </w:rPr>
        <w:lastRenderedPageBreak/>
        <w:t>3</w:t>
      </w:r>
      <w:r w:rsidR="00245E80" w:rsidRPr="003E57B4">
        <w:rPr>
          <w:rFonts w:ascii="Times New Roman" w:hAnsi="Times New Roman"/>
          <w:b/>
          <w:iCs/>
          <w:sz w:val="24"/>
        </w:rPr>
        <w:t xml:space="preserve">. Особые условия. 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t>В случае полного или частичного отзыва</w:t>
      </w:r>
      <w:r w:rsidR="003156AD">
        <w:rPr>
          <w:rFonts w:ascii="Times New Roman" w:hAnsi="Times New Roman"/>
          <w:sz w:val="24"/>
        </w:rPr>
        <w:t>,</w:t>
      </w:r>
      <w:r w:rsidRPr="003E57B4">
        <w:rPr>
          <w:rFonts w:ascii="Times New Roman" w:hAnsi="Times New Roman"/>
          <w:sz w:val="24"/>
        </w:rPr>
        <w:t xml:space="preserve"> или ухудшения безотзывной оферты Победитель тендера будет обязан, безусловно и безоговорочно,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D30B86" w:rsidRPr="00C3289F" w:rsidRDefault="00D30B86" w:rsidP="00D30B86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30B86" w:rsidRDefault="00D30B8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D259C7">
        <w:rPr>
          <w:rFonts w:ascii="Times New Roman" w:hAnsi="Times New Roman"/>
          <w:b/>
          <w:bCs/>
          <w:sz w:val="24"/>
        </w:rPr>
        <w:t>Д.Ю. Уржумов</w:t>
      </w: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A571C5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8E2807">
        <w:rPr>
          <w:rFonts w:ascii="Times New Roman" w:hAnsi="Times New Roman"/>
          <w:sz w:val="24"/>
        </w:rPr>
        <w:t>5</w:t>
      </w:r>
      <w:r w:rsidR="00FB4DE9">
        <w:rPr>
          <w:rFonts w:ascii="Times New Roman" w:hAnsi="Times New Roman"/>
          <w:sz w:val="24"/>
        </w:rPr>
        <w:t>78</w:t>
      </w:r>
      <w:r w:rsidR="008E2807">
        <w:rPr>
          <w:rFonts w:ascii="Times New Roman" w:hAnsi="Times New Roman"/>
          <w:sz w:val="24"/>
        </w:rPr>
        <w:t>-КР</w:t>
      </w:r>
      <w:r w:rsidRPr="00C3289F">
        <w:rPr>
          <w:rFonts w:ascii="Times New Roman" w:hAnsi="Times New Roman"/>
          <w:sz w:val="24"/>
        </w:rPr>
        <w:t>-201</w:t>
      </w:r>
      <w:r w:rsidR="00D259C7">
        <w:rPr>
          <w:rFonts w:ascii="Times New Roman" w:hAnsi="Times New Roman"/>
          <w:sz w:val="24"/>
        </w:rPr>
        <w:t>7</w:t>
      </w:r>
    </w:p>
    <w:p w:rsidR="00981B55" w:rsidRDefault="00981B55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8E2807">
        <w:rPr>
          <w:rFonts w:ascii="Times New Roman" w:hAnsi="Times New Roman"/>
          <w:sz w:val="23"/>
          <w:szCs w:val="23"/>
        </w:rPr>
        <w:t>5</w:t>
      </w:r>
      <w:r w:rsidR="00FB4DE9">
        <w:rPr>
          <w:rFonts w:ascii="Times New Roman" w:hAnsi="Times New Roman"/>
          <w:sz w:val="23"/>
          <w:szCs w:val="23"/>
        </w:rPr>
        <w:t>78</w:t>
      </w:r>
      <w:r w:rsidR="008E2807">
        <w:rPr>
          <w:rFonts w:ascii="Times New Roman" w:hAnsi="Times New Roman"/>
          <w:sz w:val="23"/>
          <w:szCs w:val="23"/>
        </w:rPr>
        <w:t>-КР</w:t>
      </w:r>
      <w:r w:rsidRPr="001D52CE">
        <w:rPr>
          <w:rFonts w:ascii="Times New Roman" w:hAnsi="Times New Roman"/>
          <w:sz w:val="23"/>
          <w:szCs w:val="23"/>
        </w:rPr>
        <w:t>-201</w:t>
      </w:r>
      <w:r w:rsidR="00D259C7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8C601D">
        <w:rPr>
          <w:rFonts w:ascii="Times New Roman" w:hAnsi="Times New Roman"/>
          <w:sz w:val="23"/>
          <w:szCs w:val="23"/>
        </w:rPr>
        <w:t>13.12.2017 г.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DF6998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</w:t>
      </w:r>
      <w:r w:rsidR="008C601D">
        <w:rPr>
          <w:rFonts w:ascii="Times New Roman" w:hAnsi="Times New Roman"/>
          <w:szCs w:val="22"/>
          <w:lang w:eastAsia="ar-SA"/>
        </w:rPr>
        <w:t>,</w:t>
      </w:r>
      <w:bookmarkStart w:id="0" w:name="_GoBack"/>
      <w:bookmarkEnd w:id="0"/>
      <w:r w:rsidRPr="00465A3A">
        <w:rPr>
          <w:rFonts w:ascii="Times New Roman" w:hAnsi="Times New Roman"/>
          <w:szCs w:val="22"/>
          <w:lang w:eastAsia="ar-SA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 w:rsidR="00284327">
        <w:rPr>
          <w:rFonts w:ascii="Times New Roman" w:hAnsi="Times New Roman"/>
          <w:szCs w:val="22"/>
          <w:lang w:eastAsia="ar-SA"/>
        </w:rPr>
        <w:t>выплатить</w:t>
      </w:r>
      <w:r w:rsidRPr="00465A3A">
        <w:rPr>
          <w:rFonts w:ascii="Times New Roman" w:hAnsi="Times New Roman"/>
          <w:szCs w:val="22"/>
          <w:lang w:eastAsia="ar-SA"/>
        </w:rPr>
        <w:t xml:space="preserve"> ОАО «Славнефть-ЯНОС» </w:t>
      </w:r>
      <w:r w:rsidR="00284327">
        <w:rPr>
          <w:rFonts w:ascii="Times New Roman" w:hAnsi="Times New Roman"/>
          <w:szCs w:val="22"/>
          <w:lang w:eastAsia="ar-SA"/>
        </w:rPr>
        <w:t>компенсацию</w:t>
      </w:r>
      <w:r w:rsidRPr="00465A3A">
        <w:rPr>
          <w:rFonts w:ascii="Times New Roman" w:hAnsi="Times New Roman"/>
          <w:szCs w:val="22"/>
          <w:lang w:eastAsia="ar-SA"/>
        </w:rPr>
        <w:t xml:space="preserve"> в размере 5% от суммы Оферты. При несвоевременной или неполной </w:t>
      </w:r>
      <w:r w:rsidR="00DF6998">
        <w:rPr>
          <w:rFonts w:ascii="Times New Roman" w:hAnsi="Times New Roman"/>
          <w:szCs w:val="22"/>
          <w:lang w:eastAsia="ar-SA"/>
        </w:rPr>
        <w:t>выплате компенсации</w:t>
      </w:r>
      <w:r w:rsidRPr="00465A3A">
        <w:rPr>
          <w:rFonts w:ascii="Times New Roman" w:hAnsi="Times New Roman"/>
          <w:szCs w:val="22"/>
          <w:lang w:eastAsia="ar-SA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284327" w:rsidRPr="00284327" w:rsidRDefault="00284327" w:rsidP="00284327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8432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. </w:t>
      </w:r>
      <w:r w:rsidRPr="00284327">
        <w:rPr>
          <w:rFonts w:ascii="Times New Roman" w:hAnsi="Times New Roman"/>
          <w:sz w:val="24"/>
        </w:rPr>
        <w:t>Документы, предоставляемые нами в рамках предложения делать оферты № &lt;</w:t>
      </w:r>
      <w:r w:rsidRPr="00284327">
        <w:rPr>
          <w:rFonts w:ascii="Times New Roman" w:hAnsi="Times New Roman"/>
          <w:b/>
          <w:i/>
          <w:sz w:val="24"/>
        </w:rPr>
        <w:t>номер ПДО</w:t>
      </w:r>
      <w:r w:rsidRPr="00284327">
        <w:rPr>
          <w:rFonts w:ascii="Times New Roman" w:hAnsi="Times New Roman"/>
          <w:sz w:val="24"/>
        </w:rPr>
        <w:t>&gt; от &lt;</w:t>
      </w:r>
      <w:r w:rsidRPr="00284327">
        <w:rPr>
          <w:rFonts w:ascii="Times New Roman" w:hAnsi="Times New Roman"/>
          <w:b/>
          <w:i/>
          <w:sz w:val="24"/>
        </w:rPr>
        <w:t>дата ПДО</w:t>
      </w:r>
      <w:r w:rsidRPr="00284327">
        <w:rPr>
          <w:rFonts w:ascii="Times New Roman" w:hAnsi="Times New Roman"/>
          <w:sz w:val="24"/>
        </w:rPr>
        <w:t>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2. В случае принятия нашей оферты, </w:t>
      </w:r>
      <w:r w:rsidR="00DF6998">
        <w:rPr>
          <w:rFonts w:ascii="Times New Roman" w:hAnsi="Times New Roman"/>
          <w:szCs w:val="22"/>
          <w:lang w:eastAsia="ar-SA"/>
        </w:rPr>
        <w:t xml:space="preserve">мы обязуемся </w:t>
      </w:r>
      <w:r w:rsidRPr="00465A3A">
        <w:rPr>
          <w:rFonts w:ascii="Times New Roman" w:hAnsi="Times New Roman"/>
          <w:szCs w:val="22"/>
          <w:lang w:eastAsia="ar-SA"/>
        </w:rPr>
        <w:t>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>на</w:t>
      </w:r>
      <w:r w:rsidR="00245E80" w:rsidRPr="00245E80">
        <w:rPr>
          <w:rFonts w:ascii="Times New Roman" w:hAnsi="Times New Roman"/>
          <w:b/>
          <w:kern w:val="1"/>
          <w:sz w:val="24"/>
          <w:lang w:eastAsia="ar-SA"/>
        </w:rPr>
        <w:t xml:space="preserve"> </w:t>
      </w:r>
      <w:r w:rsidR="008E2807" w:rsidRPr="00F86E1C">
        <w:rPr>
          <w:rFonts w:ascii="Times New Roman" w:hAnsi="Times New Roman"/>
          <w:kern w:val="1"/>
          <w:szCs w:val="22"/>
          <w:lang w:eastAsia="ar-SA"/>
        </w:rPr>
        <w:t>оказание услуг</w:t>
      </w:r>
      <w:r w:rsidR="00F86E1C">
        <w:rPr>
          <w:rFonts w:ascii="Times New Roman" w:hAnsi="Times New Roman"/>
          <w:kern w:val="1"/>
          <w:szCs w:val="22"/>
          <w:lang w:eastAsia="ar-SA"/>
        </w:rPr>
        <w:t xml:space="preserve"> на</w:t>
      </w:r>
      <w:r w:rsidR="00F86E1C">
        <w:rPr>
          <w:rFonts w:ascii="Times New Roman" w:hAnsi="Times New Roman"/>
          <w:b/>
          <w:kern w:val="1"/>
          <w:szCs w:val="22"/>
          <w:lang w:eastAsia="ar-SA"/>
        </w:rPr>
        <w:t xml:space="preserve"> </w:t>
      </w:r>
      <w:r w:rsidR="00F86E1C" w:rsidRPr="00F86E1C">
        <w:rPr>
          <w:rFonts w:ascii="Times New Roman" w:hAnsi="Times New Roman"/>
          <w:b/>
          <w:kern w:val="1"/>
          <w:szCs w:val="22"/>
          <w:lang w:eastAsia="ar-SA"/>
        </w:rPr>
        <w:t>«Проведение сертификации и декларирование нефтепродуктов, проведение инспекционного контроля за сертифицированной продукцией ОАО «Славнефть-ЯНОС» в соответствии с порядком и правилами сертификации продукции»</w:t>
      </w:r>
      <w:r w:rsidR="0006498A">
        <w:rPr>
          <w:rFonts w:ascii="Times New Roman" w:hAnsi="Times New Roman"/>
          <w:b/>
          <w:kern w:val="1"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 w:rsidR="00DF6998">
        <w:rPr>
          <w:rFonts w:ascii="Times New Roman" w:hAnsi="Times New Roman"/>
          <w:szCs w:val="22"/>
          <w:lang w:eastAsia="ar-SA"/>
        </w:rPr>
        <w:t>выплатить</w:t>
      </w:r>
      <w:r w:rsidRPr="00465A3A">
        <w:rPr>
          <w:rFonts w:ascii="Times New Roman" w:hAnsi="Times New Roman"/>
          <w:szCs w:val="22"/>
          <w:lang w:eastAsia="ar-SA"/>
        </w:rPr>
        <w:t xml:space="preserve"> Обществу </w:t>
      </w:r>
      <w:r w:rsidR="00DF6998">
        <w:rPr>
          <w:rFonts w:ascii="Times New Roman" w:hAnsi="Times New Roman"/>
          <w:szCs w:val="22"/>
          <w:lang w:eastAsia="ar-SA"/>
        </w:rPr>
        <w:t xml:space="preserve">компенсацию </w:t>
      </w:r>
      <w:r w:rsidRPr="00465A3A">
        <w:rPr>
          <w:rFonts w:ascii="Times New Roman" w:hAnsi="Times New Roman"/>
          <w:szCs w:val="22"/>
          <w:lang w:eastAsia="ar-SA"/>
        </w:rPr>
        <w:t xml:space="preserve">в размере 10% от суммы акцептованной Оферты. Признаем, что при несвоевременной или неполной </w:t>
      </w:r>
      <w:r w:rsidR="00DF6998">
        <w:rPr>
          <w:rFonts w:ascii="Times New Roman" w:hAnsi="Times New Roman"/>
          <w:szCs w:val="22"/>
          <w:lang w:eastAsia="ar-SA"/>
        </w:rPr>
        <w:t>выплате компенсации</w:t>
      </w:r>
      <w:r w:rsidRPr="00465A3A">
        <w:rPr>
          <w:rFonts w:ascii="Times New Roman" w:hAnsi="Times New Roman"/>
          <w:szCs w:val="22"/>
          <w:lang w:eastAsia="ar-SA"/>
        </w:rPr>
        <w:t xml:space="preserve">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DF699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DF699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DF699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6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8E2807">
        <w:rPr>
          <w:rFonts w:ascii="Times New Roman" w:hAnsi="Times New Roman"/>
          <w:sz w:val="24"/>
        </w:rPr>
        <w:t>5</w:t>
      </w:r>
      <w:r w:rsidR="0006498A">
        <w:rPr>
          <w:rFonts w:ascii="Times New Roman" w:hAnsi="Times New Roman"/>
          <w:sz w:val="24"/>
        </w:rPr>
        <w:t>78</w:t>
      </w:r>
      <w:r w:rsidR="008E2807">
        <w:rPr>
          <w:rFonts w:ascii="Times New Roman" w:hAnsi="Times New Roman"/>
          <w:sz w:val="24"/>
        </w:rPr>
        <w:t>-КР</w:t>
      </w:r>
      <w:r w:rsidRPr="00C3289F">
        <w:rPr>
          <w:rFonts w:ascii="Times New Roman" w:hAnsi="Times New Roman"/>
          <w:sz w:val="24"/>
        </w:rPr>
        <w:t>-201</w:t>
      </w:r>
      <w:r w:rsidR="00D259C7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981B55" w:rsidRDefault="00981B55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8E2807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8E2807" w:rsidRDefault="0006498A" w:rsidP="0006498A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«Проведение </w:t>
            </w:r>
            <w:r w:rsidRPr="0006498A">
              <w:rPr>
                <w:rFonts w:ascii="Times New Roman" w:hAnsi="Times New Roman"/>
                <w:sz w:val="24"/>
              </w:rPr>
              <w:t>сертификации и декларирование нефтепродуктов, проведение инспекционного контроля за сертифицированной продукцией ОАО «Славнефть-ЯНОС» в соответствии с порядком и правилами сертификации продукции»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8E2807" w:rsidRDefault="009F23E1" w:rsidP="0006498A">
            <w:pPr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</w:pP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Начало работ – </w:t>
            </w:r>
            <w:r w:rsidR="0006498A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15</w:t>
            </w:r>
            <w:r w:rsidR="00DC3952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.0</w:t>
            </w:r>
            <w:r w:rsidR="0006498A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2</w:t>
            </w:r>
            <w:r w:rsidR="00DC3952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.2018г.</w:t>
            </w: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 xml:space="preserve">, окончание работ – </w:t>
            </w:r>
            <w:r w:rsidR="00DC3952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31.12.20</w:t>
            </w:r>
            <w:r w:rsidR="0006498A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20</w:t>
            </w:r>
            <w:r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г</w:t>
            </w:r>
            <w:r w:rsidR="008D5A5D" w:rsidRPr="008E2807"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  <w:t>.</w:t>
            </w:r>
          </w:p>
        </w:tc>
      </w:tr>
      <w:tr w:rsidR="00AE11C2" w:rsidRPr="00C3289F" w:rsidTr="00D9443F">
        <w:trPr>
          <w:trHeight w:val="521"/>
        </w:trPr>
        <w:tc>
          <w:tcPr>
            <w:tcW w:w="5103" w:type="dxa"/>
          </w:tcPr>
          <w:p w:rsidR="00AE11C2" w:rsidRPr="008E2807" w:rsidRDefault="00AE11C2" w:rsidP="00AE11C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AE11C2">
              <w:rPr>
                <w:rFonts w:ascii="Times New Roman" w:hAnsi="Times New Roman"/>
                <w:sz w:val="24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4"/>
              </w:rPr>
              <w:t>без</w:t>
            </w:r>
            <w:r w:rsidRPr="00AE11C2">
              <w:rPr>
                <w:rFonts w:ascii="Times New Roman" w:hAnsi="Times New Roman"/>
                <w:sz w:val="24"/>
              </w:rPr>
              <w:t xml:space="preserve"> НДС</w:t>
            </w:r>
          </w:p>
        </w:tc>
        <w:tc>
          <w:tcPr>
            <w:tcW w:w="4359" w:type="dxa"/>
          </w:tcPr>
          <w:p w:rsidR="00AE11C2" w:rsidRPr="008E0D8A" w:rsidRDefault="00AE11C2" w:rsidP="0006498A">
            <w:pPr>
              <w:rPr>
                <w:rFonts w:ascii="Times New Roman" w:hAnsi="Times New Roman"/>
                <w:sz w:val="20"/>
                <w:szCs w:val="20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>Стоимость оформления одного сертификата составляет ___________________руб., без НДС;</w:t>
            </w:r>
          </w:p>
          <w:p w:rsidR="00AE11C2" w:rsidRPr="008E0D8A" w:rsidRDefault="00AE11C2" w:rsidP="00AE11C2">
            <w:pPr>
              <w:rPr>
                <w:rFonts w:ascii="Times New Roman" w:hAnsi="Times New Roman"/>
                <w:sz w:val="20"/>
                <w:szCs w:val="20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>Стоимость оформления одной декларации составляет ___________________руб., без НДС;</w:t>
            </w:r>
          </w:p>
          <w:p w:rsidR="00AE11C2" w:rsidRPr="008E0D8A" w:rsidRDefault="00AE11C2" w:rsidP="00AE11C2">
            <w:pPr>
              <w:rPr>
                <w:rFonts w:ascii="Times New Roman" w:hAnsi="Times New Roman"/>
                <w:sz w:val="20"/>
                <w:szCs w:val="20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>Стоимость инспекционного контроля за одним видом сертифицированной продукции составляет___________________руб., без НДС;</w:t>
            </w:r>
          </w:p>
          <w:p w:rsidR="00AE11C2" w:rsidRPr="008E0D8A" w:rsidRDefault="00AE11C2" w:rsidP="00AE11C2">
            <w:pPr>
              <w:rPr>
                <w:rFonts w:ascii="Times New Roman" w:hAnsi="Times New Roman"/>
                <w:sz w:val="20"/>
                <w:szCs w:val="20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>Стоимость одного протокола испытаний по показателю температуры самовоспламенения составляет ___________________руб., без НДС;</w:t>
            </w:r>
          </w:p>
          <w:p w:rsidR="00D139B3" w:rsidRPr="008E0D8A" w:rsidRDefault="00D139B3" w:rsidP="00AE11C2">
            <w:pPr>
              <w:rPr>
                <w:rFonts w:ascii="Times New Roman" w:hAnsi="Times New Roman"/>
                <w:sz w:val="20"/>
                <w:szCs w:val="20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>Общая сумма по Заявке № 1</w:t>
            </w:r>
          </w:p>
          <w:p w:rsidR="00D139B3" w:rsidRPr="008E2807" w:rsidRDefault="00D139B3" w:rsidP="00D139B3">
            <w:pPr>
              <w:rPr>
                <w:rFonts w:ascii="Times New Roman" w:hAnsi="Times New Roman"/>
                <w:bCs/>
                <w:kern w:val="1"/>
                <w:sz w:val="24"/>
                <w:lang w:eastAsia="ar-SA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 xml:space="preserve"> ____________________________ руб., без НДС.</w:t>
            </w:r>
          </w:p>
        </w:tc>
      </w:tr>
      <w:tr w:rsidR="00E25F85" w:rsidRPr="00C3289F" w:rsidTr="00D9443F">
        <w:trPr>
          <w:trHeight w:val="675"/>
        </w:trPr>
        <w:tc>
          <w:tcPr>
            <w:tcW w:w="5103" w:type="dxa"/>
          </w:tcPr>
          <w:p w:rsidR="00E25F85" w:rsidRPr="008E2807" w:rsidRDefault="00E25F85" w:rsidP="00E25F8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 xml:space="preserve">Стоимость работ, рублей с </w:t>
            </w:r>
            <w:r w:rsidR="008E0D8A">
              <w:rPr>
                <w:rFonts w:ascii="Times New Roman" w:hAnsi="Times New Roman"/>
                <w:sz w:val="24"/>
              </w:rPr>
              <w:t xml:space="preserve">учетом </w:t>
            </w:r>
            <w:r w:rsidRPr="008E2807">
              <w:rPr>
                <w:rFonts w:ascii="Times New Roman" w:hAnsi="Times New Roman"/>
                <w:sz w:val="24"/>
              </w:rPr>
              <w:t>НДС</w:t>
            </w:r>
          </w:p>
        </w:tc>
        <w:tc>
          <w:tcPr>
            <w:tcW w:w="4359" w:type="dxa"/>
          </w:tcPr>
          <w:p w:rsidR="00E25F85" w:rsidRDefault="003E0D1F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11C2">
              <w:rPr>
                <w:rFonts w:ascii="Times New Roman" w:hAnsi="Times New Roman"/>
                <w:sz w:val="20"/>
                <w:szCs w:val="20"/>
              </w:rPr>
              <w:t>Стоимость оформления одного сертификата составляет _________</w:t>
            </w:r>
            <w:r w:rsidR="008E0D8A">
              <w:rPr>
                <w:rFonts w:ascii="Times New Roman" w:hAnsi="Times New Roman"/>
                <w:sz w:val="20"/>
                <w:szCs w:val="20"/>
              </w:rPr>
              <w:t>_____</w:t>
            </w:r>
            <w:r w:rsidRPr="00AE11C2">
              <w:rPr>
                <w:rFonts w:ascii="Times New Roman" w:hAnsi="Times New Roman"/>
                <w:sz w:val="20"/>
                <w:szCs w:val="20"/>
              </w:rPr>
              <w:t>руб., с учетом НДС;</w:t>
            </w:r>
          </w:p>
          <w:p w:rsidR="008E0D8A" w:rsidRPr="008E0D8A" w:rsidRDefault="008E0D8A" w:rsidP="008E0D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>Стоимость оформления одной деклараци</w:t>
            </w:r>
            <w:r>
              <w:rPr>
                <w:rFonts w:ascii="Times New Roman" w:hAnsi="Times New Roman"/>
                <w:sz w:val="20"/>
                <w:szCs w:val="20"/>
              </w:rPr>
              <w:t>и составляет ______________</w:t>
            </w:r>
            <w:r w:rsidRPr="008E0D8A">
              <w:rPr>
                <w:rFonts w:ascii="Times New Roman" w:hAnsi="Times New Roman"/>
                <w:sz w:val="20"/>
                <w:szCs w:val="20"/>
              </w:rPr>
              <w:t xml:space="preserve">руб., </w:t>
            </w:r>
            <w:r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Pr="008E0D8A">
              <w:rPr>
                <w:rFonts w:ascii="Times New Roman" w:hAnsi="Times New Roman"/>
                <w:sz w:val="20"/>
                <w:szCs w:val="20"/>
              </w:rPr>
              <w:t xml:space="preserve"> НДС;</w:t>
            </w:r>
          </w:p>
          <w:p w:rsidR="008E0D8A" w:rsidRPr="008E0D8A" w:rsidRDefault="008E0D8A" w:rsidP="008E0D8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>Стоимость инспекционного контроля за одним видом сертифицированной продукции составляет________</w:t>
            </w:r>
            <w:r>
              <w:rPr>
                <w:rFonts w:ascii="Times New Roman" w:hAnsi="Times New Roman"/>
                <w:sz w:val="20"/>
                <w:szCs w:val="20"/>
              </w:rPr>
              <w:t>_______руб.,</w:t>
            </w:r>
            <w:r>
              <w:t xml:space="preserve"> </w:t>
            </w:r>
            <w:r w:rsidRPr="008E0D8A">
              <w:rPr>
                <w:rFonts w:ascii="Times New Roman" w:hAnsi="Times New Roman"/>
                <w:sz w:val="20"/>
                <w:szCs w:val="20"/>
              </w:rPr>
              <w:t>с учетом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0D8A">
              <w:rPr>
                <w:rFonts w:ascii="Times New Roman" w:hAnsi="Times New Roman"/>
                <w:sz w:val="20"/>
                <w:szCs w:val="20"/>
              </w:rPr>
              <w:t>НДС;</w:t>
            </w:r>
          </w:p>
          <w:p w:rsidR="008E0D8A" w:rsidRPr="008E0D8A" w:rsidRDefault="008E0D8A" w:rsidP="008E0D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>Стоимость одного протокола испытаний по показателю температуры самовоспламенени</w:t>
            </w:r>
            <w:r>
              <w:rPr>
                <w:rFonts w:ascii="Times New Roman" w:hAnsi="Times New Roman"/>
                <w:sz w:val="20"/>
                <w:szCs w:val="20"/>
              </w:rPr>
              <w:t>я составляет ______________</w:t>
            </w:r>
            <w:r w:rsidRPr="008E0D8A">
              <w:rPr>
                <w:rFonts w:ascii="Times New Roman" w:hAnsi="Times New Roman"/>
                <w:sz w:val="20"/>
                <w:szCs w:val="20"/>
              </w:rPr>
              <w:t>руб., с учетом НДС;</w:t>
            </w:r>
          </w:p>
          <w:p w:rsidR="008E0D8A" w:rsidRPr="008E0D8A" w:rsidRDefault="008E0D8A" w:rsidP="008E0D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0D8A">
              <w:rPr>
                <w:rFonts w:ascii="Times New Roman" w:hAnsi="Times New Roman"/>
                <w:sz w:val="20"/>
                <w:szCs w:val="20"/>
              </w:rPr>
              <w:t>Общая сумма по Заявке № 1</w:t>
            </w:r>
          </w:p>
          <w:p w:rsidR="008E0D8A" w:rsidRPr="00AE11C2" w:rsidRDefault="008E0D8A" w:rsidP="008E0D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_______________________</w:t>
            </w:r>
            <w:r w:rsidRPr="008E0D8A">
              <w:rPr>
                <w:rFonts w:ascii="Times New Roman" w:hAnsi="Times New Roman"/>
                <w:sz w:val="20"/>
                <w:szCs w:val="20"/>
              </w:rPr>
              <w:t xml:space="preserve"> руб.,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E0D8A">
              <w:rPr>
                <w:rFonts w:ascii="Times New Roman" w:hAnsi="Times New Roman"/>
                <w:sz w:val="20"/>
                <w:szCs w:val="20"/>
              </w:rPr>
              <w:t>с учетом НДС.</w:t>
            </w: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8E2807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8E280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8E2807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F6998" w:rsidRPr="00DF6998" w:rsidRDefault="00DF6998" w:rsidP="00DF6998">
      <w:pPr>
        <w:spacing w:before="0"/>
        <w:jc w:val="both"/>
        <w:rPr>
          <w:rFonts w:ascii="Times New Roman" w:hAnsi="Times New Roman"/>
          <w:bCs/>
          <w:szCs w:val="22"/>
        </w:rPr>
      </w:pPr>
      <w:r w:rsidRPr="00DF6998">
        <w:rPr>
          <w:rFonts w:ascii="Times New Roman" w:hAnsi="Times New Roman"/>
          <w:bCs/>
          <w:szCs w:val="22"/>
        </w:rPr>
        <w:t>1</w:t>
      </w:r>
      <w:r w:rsidRPr="00DF6998">
        <w:rPr>
          <w:rFonts w:ascii="Times New Roman" w:hAnsi="Times New Roman"/>
          <w:b/>
          <w:bCs/>
          <w:szCs w:val="22"/>
        </w:rPr>
        <w:t xml:space="preserve">.  </w:t>
      </w:r>
      <w:r w:rsidRPr="00DF6998">
        <w:rPr>
          <w:rFonts w:ascii="Times New Roman" w:hAnsi="Times New Roman"/>
          <w:bCs/>
          <w:szCs w:val="22"/>
        </w:rPr>
        <w:t>Настоящее предложение может быть акцептовано до  «____» __________________ 20___ г.</w:t>
      </w:r>
    </w:p>
    <w:p w:rsidR="00DF6998" w:rsidRPr="00DF6998" w:rsidRDefault="00DF6998" w:rsidP="00DF6998">
      <w:pPr>
        <w:spacing w:before="0"/>
        <w:jc w:val="both"/>
        <w:rPr>
          <w:rFonts w:ascii="Times New Roman" w:hAnsi="Times New Roman"/>
          <w:bCs/>
          <w:szCs w:val="22"/>
        </w:rPr>
      </w:pPr>
      <w:r w:rsidRPr="00DF6998">
        <w:rPr>
          <w:rFonts w:ascii="Times New Roman" w:hAnsi="Times New Roman"/>
          <w:bCs/>
          <w:szCs w:val="22"/>
        </w:rPr>
        <w:t xml:space="preserve">      (включительно).</w:t>
      </w:r>
    </w:p>
    <w:p w:rsidR="00DF6998" w:rsidRPr="00DF6998" w:rsidRDefault="00DF6998" w:rsidP="00DF6998">
      <w:pPr>
        <w:spacing w:before="0"/>
        <w:jc w:val="both"/>
        <w:rPr>
          <w:rFonts w:ascii="Times New Roman" w:hAnsi="Times New Roman"/>
          <w:bCs/>
          <w:szCs w:val="22"/>
        </w:rPr>
      </w:pPr>
      <w:r w:rsidRPr="00DF6998">
        <w:rPr>
          <w:rFonts w:ascii="Times New Roman" w:hAnsi="Times New Roman"/>
          <w:bCs/>
          <w:szCs w:val="22"/>
        </w:rPr>
        <w:t>2.  Настоящее предложение не может быть отозвано и является безотзывной офертой.</w:t>
      </w:r>
    </w:p>
    <w:p w:rsidR="00DF6998" w:rsidRPr="00DF6998" w:rsidRDefault="00DF6998" w:rsidP="00DF6998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DF6998">
        <w:rPr>
          <w:rFonts w:ascii="Times New Roman" w:hAnsi="Times New Roman"/>
          <w:bCs/>
          <w:szCs w:val="22"/>
        </w:rPr>
        <w:t>3. Допускается акцепт в отношении одной, нескольких или всех позиций, перечисленных в         Коммерческом предложении, прилагаемом к настоящей оферте, в любом сочетании.</w:t>
      </w:r>
    </w:p>
    <w:p w:rsidR="00DF6998" w:rsidRPr="00DF6998" w:rsidRDefault="00DF6998" w:rsidP="00DF6998">
      <w:pPr>
        <w:spacing w:before="0"/>
        <w:jc w:val="both"/>
        <w:rPr>
          <w:rFonts w:ascii="Times New Roman" w:hAnsi="Times New Roman"/>
          <w:bCs/>
          <w:szCs w:val="22"/>
        </w:rPr>
      </w:pPr>
      <w:r w:rsidRPr="00DF6998">
        <w:rPr>
          <w:rFonts w:ascii="Times New Roman" w:hAnsi="Times New Roman"/>
          <w:bCs/>
          <w:szCs w:val="22"/>
        </w:rPr>
        <w:t>4.  Настоящая оферта может быть акцептована не более одного раза.</w:t>
      </w:r>
    </w:p>
    <w:p w:rsidR="00DF6998" w:rsidRPr="00DF6998" w:rsidRDefault="00DF6998" w:rsidP="00DF6998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DF6998">
        <w:rPr>
          <w:rFonts w:ascii="Times New Roman" w:hAnsi="Times New Roman"/>
          <w:bCs/>
          <w:szCs w:val="22"/>
        </w:rPr>
        <w:t>5. Акцепт не может содержать условий, отличных от настоящей оферты. Акцепт части   работ/услуг,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F6998" w:rsidRPr="00DF6998" w:rsidRDefault="00DF6998" w:rsidP="00DF6998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DF6998">
        <w:rPr>
          <w:rFonts w:ascii="Times New Roman" w:hAnsi="Times New Roman"/>
          <w:bCs/>
          <w:szCs w:val="22"/>
        </w:rPr>
        <w:t>6. Дата указанная в уведомлении победителю является датой акцепта оферты и датой заключения   договора.</w:t>
      </w:r>
    </w:p>
    <w:p w:rsidR="00DF6998" w:rsidRPr="00DF6998" w:rsidRDefault="00DF6998" w:rsidP="00DF6998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DF6998">
        <w:rPr>
          <w:rFonts w:ascii="Times New Roman" w:hAnsi="Times New Roman"/>
          <w:bCs/>
          <w:szCs w:val="22"/>
        </w:rPr>
        <w:t>7. 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</w:t>
      </w:r>
    </w:p>
    <w:p w:rsidR="00DF6998" w:rsidRPr="00DF6998" w:rsidRDefault="00DF6998" w:rsidP="00DF6998">
      <w:pPr>
        <w:spacing w:before="0"/>
        <w:ind w:left="284" w:hanging="284"/>
        <w:jc w:val="both"/>
        <w:rPr>
          <w:rFonts w:ascii="Times New Roman" w:hAnsi="Times New Roman"/>
          <w:bCs/>
          <w:szCs w:val="22"/>
        </w:rPr>
      </w:pPr>
      <w:r w:rsidRPr="00DF6998">
        <w:rPr>
          <w:rFonts w:ascii="Times New Roman" w:hAnsi="Times New Roman"/>
          <w:bCs/>
          <w:szCs w:val="22"/>
        </w:rPr>
        <w:t>8. Более подробные условия оферты содержатся в приложениях, являющихся неотъемлемой частью оферты.</w:t>
      </w:r>
    </w:p>
    <w:p w:rsidR="00DF6998" w:rsidRDefault="00DF6998" w:rsidP="0011018B">
      <w:pPr>
        <w:spacing w:before="0"/>
        <w:jc w:val="both"/>
        <w:rPr>
          <w:rFonts w:ascii="Times New Roman" w:hAnsi="Times New Roman"/>
          <w:szCs w:val="22"/>
        </w:rPr>
      </w:pPr>
    </w:p>
    <w:p w:rsidR="00DF6998" w:rsidRDefault="00DF6998" w:rsidP="0011018B">
      <w:pPr>
        <w:spacing w:befor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Подпись____________________________/Должность, Фамилия И.О./  </w:t>
      </w:r>
    </w:p>
    <w:p w:rsidR="008324F0" w:rsidRDefault="00DF6998" w:rsidP="0011018B">
      <w:pPr>
        <w:spacing w:before="0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2"/>
        </w:rPr>
        <w:t xml:space="preserve">                         МП        </w:t>
      </w:r>
      <w:r w:rsidR="00D549DA" w:rsidRPr="00C3289F">
        <w:rPr>
          <w:rFonts w:ascii="Times New Roman" w:hAnsi="Times New Roman"/>
          <w:szCs w:val="22"/>
        </w:rPr>
        <w:tab/>
      </w:r>
      <w:r w:rsidR="00D549DA" w:rsidRPr="00C3289F">
        <w:rPr>
          <w:rFonts w:ascii="Times New Roman" w:hAnsi="Times New Roman"/>
          <w:szCs w:val="22"/>
        </w:rPr>
        <w:tab/>
      </w:r>
      <w:r w:rsidR="008324F0" w:rsidRPr="00C3289F">
        <w:rPr>
          <w:rFonts w:ascii="Times New Roman" w:hAnsi="Times New Roman"/>
        </w:rPr>
        <w:br w:type="page"/>
      </w:r>
    </w:p>
    <w:p w:rsidR="00DF6998" w:rsidRPr="00C3289F" w:rsidRDefault="00DF6998" w:rsidP="0011018B">
      <w:pPr>
        <w:spacing w:before="0"/>
        <w:jc w:val="both"/>
        <w:rPr>
          <w:rFonts w:ascii="Times New Roman" w:hAnsi="Times New Roman"/>
        </w:rPr>
      </w:pPr>
    </w:p>
    <w:p w:rsidR="00537DAC" w:rsidRDefault="00925542" w:rsidP="00B71877">
      <w:pPr>
        <w:jc w:val="right"/>
        <w:rPr>
          <w:rFonts w:ascii="Times New Roman" w:hAnsi="Times New Roman"/>
          <w:b/>
        </w:rPr>
      </w:pPr>
      <w:r w:rsidRPr="00925542">
        <w:rPr>
          <w:rFonts w:ascii="Times New Roman" w:hAnsi="Times New Roman"/>
          <w:b/>
        </w:rPr>
        <w:t xml:space="preserve">Форма № </w:t>
      </w:r>
      <w:r>
        <w:rPr>
          <w:rFonts w:ascii="Times New Roman" w:hAnsi="Times New Roman"/>
          <w:b/>
        </w:rPr>
        <w:t>4</w:t>
      </w:r>
    </w:p>
    <w:p w:rsidR="00925542" w:rsidRPr="00925542" w:rsidRDefault="00925542" w:rsidP="00B7187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 Договора</w:t>
      </w:r>
    </w:p>
    <w:p w:rsidR="00925542" w:rsidRDefault="00925542" w:rsidP="00B71877">
      <w:pPr>
        <w:jc w:val="right"/>
        <w:rPr>
          <w:rFonts w:ascii="Times New Roman" w:hAnsi="Times New Roman"/>
          <w:b/>
        </w:rPr>
      </w:pPr>
    </w:p>
    <w:p w:rsidR="00925542" w:rsidRDefault="00925542" w:rsidP="00B71877">
      <w:pPr>
        <w:jc w:val="right"/>
        <w:rPr>
          <w:rFonts w:ascii="Times New Roman" w:hAnsi="Times New Roman"/>
          <w:b/>
        </w:rPr>
      </w:pPr>
    </w:p>
    <w:p w:rsidR="00925542" w:rsidRDefault="00925542" w:rsidP="00B71877">
      <w:pPr>
        <w:jc w:val="right"/>
        <w:rPr>
          <w:rFonts w:ascii="Times New Roman" w:hAnsi="Times New Roman"/>
          <w:b/>
        </w:rPr>
        <w:sectPr w:rsidR="00925542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8E2807">
        <w:rPr>
          <w:rFonts w:ascii="Times New Roman" w:hAnsi="Times New Roman"/>
          <w:sz w:val="24"/>
        </w:rPr>
        <w:t>5</w:t>
      </w:r>
      <w:r w:rsidR="003E0D1F">
        <w:rPr>
          <w:rFonts w:ascii="Times New Roman" w:hAnsi="Times New Roman"/>
          <w:sz w:val="24"/>
        </w:rPr>
        <w:t>78</w:t>
      </w:r>
      <w:r w:rsidR="008E2807">
        <w:rPr>
          <w:rFonts w:ascii="Times New Roman" w:hAnsi="Times New Roman"/>
          <w:sz w:val="24"/>
        </w:rPr>
        <w:t>-КР</w:t>
      </w:r>
      <w:r w:rsidR="00D259C7" w:rsidRPr="00D259C7">
        <w:rPr>
          <w:rFonts w:ascii="Times New Roman" w:hAnsi="Times New Roman"/>
          <w:sz w:val="24"/>
        </w:rPr>
        <w:t>-2017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8E2807">
        <w:rPr>
          <w:rFonts w:ascii="Times New Roman" w:hAnsi="Times New Roman"/>
          <w:sz w:val="24"/>
        </w:rPr>
        <w:t>5</w:t>
      </w:r>
      <w:r w:rsidR="003E0D1F">
        <w:rPr>
          <w:rFonts w:ascii="Times New Roman" w:hAnsi="Times New Roman"/>
          <w:sz w:val="24"/>
        </w:rPr>
        <w:t>78</w:t>
      </w:r>
      <w:r w:rsidR="008E2807">
        <w:rPr>
          <w:rFonts w:ascii="Times New Roman" w:hAnsi="Times New Roman"/>
          <w:sz w:val="24"/>
        </w:rPr>
        <w:t>-КР</w:t>
      </w:r>
      <w:r w:rsidR="00D259C7" w:rsidRPr="00D259C7">
        <w:rPr>
          <w:rFonts w:ascii="Times New Roman" w:hAnsi="Times New Roman"/>
          <w:sz w:val="24"/>
        </w:rPr>
        <w:t>-2017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E87913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E87913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782C44" w:rsidRDefault="00782C4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37DAC" w:rsidRDefault="00537DA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537DAC" w:rsidRDefault="00537DAC" w:rsidP="00537DAC">
      <w:pPr>
        <w:spacing w:before="0"/>
        <w:rPr>
          <w:rFonts w:ascii="Times New Roman" w:hAnsi="Times New Roman"/>
          <w:b/>
          <w:bCs/>
          <w:sz w:val="24"/>
        </w:rPr>
        <w:sectPr w:rsidR="00537DAC" w:rsidSect="00537DAC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>Форма №</w:t>
      </w:r>
      <w:r w:rsidR="00537DAC">
        <w:rPr>
          <w:rFonts w:ascii="Times New Roman" w:hAnsi="Times New Roman"/>
          <w:b/>
          <w:bCs/>
          <w:sz w:val="24"/>
        </w:rPr>
        <w:t>7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37DAC">
        <w:rPr>
          <w:rFonts w:ascii="Times New Roman" w:hAnsi="Times New Roman"/>
          <w:sz w:val="24"/>
        </w:rPr>
        <w:t>5</w:t>
      </w:r>
      <w:r w:rsidR="003E0D1F">
        <w:rPr>
          <w:rFonts w:ascii="Times New Roman" w:hAnsi="Times New Roman"/>
          <w:sz w:val="24"/>
        </w:rPr>
        <w:t>78</w:t>
      </w:r>
      <w:r w:rsidR="00537DAC">
        <w:rPr>
          <w:rFonts w:ascii="Times New Roman" w:hAnsi="Times New Roman"/>
          <w:sz w:val="24"/>
        </w:rPr>
        <w:t>-КР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 ___.___._____ года (</w:t>
      </w:r>
      <w:r w:rsidRPr="00782C44">
        <w:rPr>
          <w:rFonts w:ascii="Times New Roman" w:hAnsi="Times New Roman"/>
          <w:i/>
          <w:sz w:val="28"/>
          <w:szCs w:val="28"/>
        </w:rPr>
        <w:t>указать дату предоставления в ОАО «Славнефть-ЯНОС» учредительных и регистрационных документов контрагента</w:t>
      </w:r>
      <w:r w:rsidRPr="00782C44">
        <w:rPr>
          <w:rFonts w:ascii="Times New Roman" w:hAnsi="Times New Roman"/>
          <w:sz w:val="28"/>
          <w:szCs w:val="28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8E2807" w:rsidRDefault="008E2807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8E2807" w:rsidSect="00537DA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 w:rsidR="00537DAC">
        <w:rPr>
          <w:rFonts w:ascii="Times New Roman" w:hAnsi="Times New Roman"/>
          <w:b/>
          <w:bCs/>
          <w:sz w:val="24"/>
        </w:rPr>
        <w:t>8</w:t>
      </w:r>
      <w:r w:rsidRPr="00782C44">
        <w:rPr>
          <w:rFonts w:ascii="Times New Roman" w:hAnsi="Times New Roman"/>
          <w:b/>
          <w:bCs/>
          <w:sz w:val="24"/>
        </w:rPr>
        <w:t>.1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37DAC">
        <w:rPr>
          <w:rFonts w:ascii="Times New Roman" w:hAnsi="Times New Roman"/>
          <w:sz w:val="24"/>
        </w:rPr>
        <w:t>5</w:t>
      </w:r>
      <w:r w:rsidR="003E0D1F">
        <w:rPr>
          <w:rFonts w:ascii="Times New Roman" w:hAnsi="Times New Roman"/>
          <w:sz w:val="24"/>
        </w:rPr>
        <w:t>78</w:t>
      </w:r>
      <w:r w:rsidRPr="00782C44">
        <w:rPr>
          <w:rFonts w:ascii="Times New Roman" w:hAnsi="Times New Roman"/>
          <w:sz w:val="24"/>
        </w:rPr>
        <w:t>-К</w:t>
      </w:r>
      <w:r w:rsidR="00537DAC">
        <w:rPr>
          <w:rFonts w:ascii="Times New Roman" w:hAnsi="Times New Roman"/>
          <w:sz w:val="24"/>
        </w:rPr>
        <w:t>Р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  <w:r w:rsidRPr="00782C44">
        <w:rPr>
          <w:rFonts w:ascii="Times New Roman" w:hAnsi="Times New Roman"/>
          <w:i/>
          <w:sz w:val="24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AE315C" w:rsidSect="00AE315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8779B5" w:rsidRDefault="008779B5" w:rsidP="00782C44">
      <w:pPr>
        <w:spacing w:before="0"/>
        <w:ind w:left="5664" w:hanging="984"/>
        <w:jc w:val="right"/>
        <w:rPr>
          <w:rFonts w:ascii="Times New Roman" w:hAnsi="Times New Roman"/>
          <w:b/>
          <w:bCs/>
          <w:sz w:val="24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t xml:space="preserve">Форма № </w:t>
      </w:r>
      <w:r w:rsidR="00537DAC">
        <w:rPr>
          <w:rFonts w:ascii="Times New Roman" w:hAnsi="Times New Roman"/>
          <w:b/>
          <w:bCs/>
          <w:sz w:val="24"/>
        </w:rPr>
        <w:t>8</w:t>
      </w:r>
      <w:r w:rsidRPr="00782C44">
        <w:rPr>
          <w:rFonts w:ascii="Times New Roman" w:hAnsi="Times New Roman"/>
          <w:b/>
          <w:bCs/>
          <w:sz w:val="24"/>
        </w:rPr>
        <w:t>.2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537DAC">
        <w:rPr>
          <w:rFonts w:ascii="Times New Roman" w:hAnsi="Times New Roman"/>
          <w:sz w:val="24"/>
        </w:rPr>
        <w:t>5</w:t>
      </w:r>
      <w:r w:rsidR="003E0D1F">
        <w:rPr>
          <w:rFonts w:ascii="Times New Roman" w:hAnsi="Times New Roman"/>
          <w:sz w:val="24"/>
        </w:rPr>
        <w:t>78</w:t>
      </w:r>
      <w:r w:rsidRPr="00782C44">
        <w:rPr>
          <w:rFonts w:ascii="Times New Roman" w:hAnsi="Times New Roman"/>
          <w:sz w:val="24"/>
        </w:rPr>
        <w:t>-К</w:t>
      </w:r>
      <w:r w:rsidR="00537DAC">
        <w:rPr>
          <w:rFonts w:ascii="Times New Roman" w:hAnsi="Times New Roman"/>
          <w:sz w:val="24"/>
        </w:rPr>
        <w:t>Р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782C44">
        <w:rPr>
          <w:rFonts w:ascii="Times New Roman" w:hAnsi="Times New Roman"/>
          <w:i/>
          <w:sz w:val="28"/>
          <w:szCs w:val="28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8"/>
          <w:szCs w:val="28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</w:t>
      </w:r>
      <w:r w:rsidRPr="00782C44">
        <w:rPr>
          <w:rFonts w:ascii="Times New Roman" w:hAnsi="Times New Roman"/>
          <w:sz w:val="24"/>
        </w:rPr>
        <w:t xml:space="preserve"> _______________________________________________________________________________.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  <w:szCs w:val="22"/>
        </w:rPr>
      </w:pPr>
      <w:r w:rsidRPr="00782C44">
        <w:rPr>
          <w:rFonts w:ascii="Times New Roman" w:hAnsi="Times New Roman"/>
          <w:i/>
          <w:sz w:val="24"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AE315C" w:rsidSect="00520295">
      <w:pgSz w:w="11906" w:h="16838"/>
      <w:pgMar w:top="142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EE4" w:rsidRDefault="009F7EE4" w:rsidP="00FB07D9">
      <w:pPr>
        <w:spacing w:before="0"/>
      </w:pPr>
      <w:r>
        <w:separator/>
      </w:r>
    </w:p>
  </w:endnote>
  <w:endnote w:type="continuationSeparator" w:id="0">
    <w:p w:rsidR="009F7EE4" w:rsidRDefault="009F7EE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D1F" w:rsidRDefault="003E0D1F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C601D">
      <w:rPr>
        <w:noProof/>
      </w:rPr>
      <w:t>4</w:t>
    </w:r>
    <w:r>
      <w:rPr>
        <w:noProof/>
      </w:rPr>
      <w:fldChar w:fldCharType="end"/>
    </w:r>
  </w:p>
  <w:p w:rsidR="003E0D1F" w:rsidRDefault="003E0D1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EE4" w:rsidRDefault="009F7EE4" w:rsidP="00FB07D9">
      <w:pPr>
        <w:spacing w:before="0"/>
      </w:pPr>
      <w:r>
        <w:separator/>
      </w:r>
    </w:p>
  </w:footnote>
  <w:footnote w:type="continuationSeparator" w:id="0">
    <w:p w:rsidR="009F7EE4" w:rsidRDefault="009F7EE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3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1"/>
  </w:num>
  <w:num w:numId="13">
    <w:abstractNumId w:val="12"/>
  </w:num>
  <w:num w:numId="14">
    <w:abstractNumId w:val="20"/>
  </w:num>
  <w:num w:numId="15">
    <w:abstractNumId w:val="10"/>
  </w:num>
  <w:num w:numId="1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29B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27C"/>
    <w:rsid w:val="00064353"/>
    <w:rsid w:val="0006442D"/>
    <w:rsid w:val="00064559"/>
    <w:rsid w:val="0006495D"/>
    <w:rsid w:val="0006498A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3EE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63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2BD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4DD1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6EE"/>
    <w:rsid w:val="00155A6D"/>
    <w:rsid w:val="00156038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C08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8CF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45E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E80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57E0C"/>
    <w:rsid w:val="00260031"/>
    <w:rsid w:val="002603E8"/>
    <w:rsid w:val="00260613"/>
    <w:rsid w:val="002606A2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327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E0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741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6AD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080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5ED1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543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720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9AF"/>
    <w:rsid w:val="003A3E5F"/>
    <w:rsid w:val="003A4ADC"/>
    <w:rsid w:val="003A4FA1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A4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24C"/>
    <w:rsid w:val="003E0C42"/>
    <w:rsid w:val="003E0D1F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F9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4C5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168C"/>
    <w:rsid w:val="004421E4"/>
    <w:rsid w:val="00443172"/>
    <w:rsid w:val="004436EE"/>
    <w:rsid w:val="004437C6"/>
    <w:rsid w:val="0044404E"/>
    <w:rsid w:val="00444535"/>
    <w:rsid w:val="00445527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16C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452"/>
    <w:rsid w:val="00464644"/>
    <w:rsid w:val="00464F78"/>
    <w:rsid w:val="00465717"/>
    <w:rsid w:val="00465A85"/>
    <w:rsid w:val="00465D53"/>
    <w:rsid w:val="00466079"/>
    <w:rsid w:val="00467AB5"/>
    <w:rsid w:val="004701E9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5D7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C69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6F82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60D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045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5655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295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774"/>
    <w:rsid w:val="00533C39"/>
    <w:rsid w:val="00534753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37DAC"/>
    <w:rsid w:val="00537F63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1D7D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35C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1B8"/>
    <w:rsid w:val="005E47A0"/>
    <w:rsid w:val="005E49F7"/>
    <w:rsid w:val="005E4E3F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77E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2FF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FEA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8A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4D56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3A2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A0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84B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4BF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17D04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595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C44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280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0CD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5E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86F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9B5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01D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0D8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07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542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0F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55"/>
    <w:rsid w:val="00981C32"/>
    <w:rsid w:val="00981C52"/>
    <w:rsid w:val="0098235C"/>
    <w:rsid w:val="00982B5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39B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7FD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9F7EE4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010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1C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93F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AA9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1C2"/>
    <w:rsid w:val="00AE12F4"/>
    <w:rsid w:val="00AE17AA"/>
    <w:rsid w:val="00AE2032"/>
    <w:rsid w:val="00AE213C"/>
    <w:rsid w:val="00AE2AC0"/>
    <w:rsid w:val="00AE2CFE"/>
    <w:rsid w:val="00AE315C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E26"/>
    <w:rsid w:val="00AE6F4B"/>
    <w:rsid w:val="00AE76B6"/>
    <w:rsid w:val="00AE7F7A"/>
    <w:rsid w:val="00AF0031"/>
    <w:rsid w:val="00AF032B"/>
    <w:rsid w:val="00AF05C1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953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CC4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C3E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4B41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966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04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BF695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744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510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67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69D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D7E99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C85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4FA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9B3"/>
    <w:rsid w:val="00D13CA0"/>
    <w:rsid w:val="00D13E85"/>
    <w:rsid w:val="00D13FED"/>
    <w:rsid w:val="00D14169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59C7"/>
    <w:rsid w:val="00D26D40"/>
    <w:rsid w:val="00D27DDC"/>
    <w:rsid w:val="00D27E52"/>
    <w:rsid w:val="00D27F09"/>
    <w:rsid w:val="00D30B86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AE7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29A0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952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920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94D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998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CF7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E8"/>
    <w:rsid w:val="00E24051"/>
    <w:rsid w:val="00E246D6"/>
    <w:rsid w:val="00E248A1"/>
    <w:rsid w:val="00E24992"/>
    <w:rsid w:val="00E24D60"/>
    <w:rsid w:val="00E257D4"/>
    <w:rsid w:val="00E25F85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47E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573"/>
    <w:rsid w:val="00E3777B"/>
    <w:rsid w:val="00E40685"/>
    <w:rsid w:val="00E41550"/>
    <w:rsid w:val="00E41770"/>
    <w:rsid w:val="00E420A3"/>
    <w:rsid w:val="00E42166"/>
    <w:rsid w:val="00E4245E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581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913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3A52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41D2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A96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1C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21D8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5EB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4DE9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E7BC4"/>
    <w:rsid w:val="00FF057F"/>
    <w:rsid w:val="00FF07D4"/>
    <w:rsid w:val="00FF0D2B"/>
    <w:rsid w:val="00FF2283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30705"/>
  <w15:docId w15:val="{DCA0AAA6-9989-4F67-AA18-976111FD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06A2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uiPriority w:val="99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uiPriority w:val="99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C7C8D-CB6E-4D84-8CA9-D5280A06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12</Pages>
  <Words>2498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55</cp:revision>
  <cp:lastPrinted>2017-12-13T05:25:00Z</cp:lastPrinted>
  <dcterms:created xsi:type="dcterms:W3CDTF">2017-02-27T12:38:00Z</dcterms:created>
  <dcterms:modified xsi:type="dcterms:W3CDTF">2017-12-13T07:46:00Z</dcterms:modified>
</cp:coreProperties>
</file>